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123711">
        <w:rPr>
          <w:rFonts w:asciiTheme="minorHAnsi" w:hAnsiTheme="minorHAnsi" w:cstheme="minorHAnsi"/>
          <w:b/>
          <w:lang w:val="pl-PL"/>
        </w:rPr>
        <w:t>9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D05DC1" w:rsidRPr="00D05DC1">
        <w:rPr>
          <w:rFonts w:asciiTheme="minorHAnsi" w:hAnsiTheme="minorHAnsi" w:cstheme="minorHAnsi"/>
          <w:b/>
        </w:rPr>
        <w:t>„Poprawa infrastruktury drogowej na terenie Gminy Radomyśl Wielki</w:t>
      </w:r>
      <w:r w:rsidR="00D05DC1" w:rsidRPr="00D05DC1">
        <w:rPr>
          <w:rFonts w:asciiTheme="minorHAnsi" w:hAnsiTheme="minorHAnsi" w:cstheme="minorHAnsi"/>
          <w:b/>
          <w:bCs/>
        </w:rPr>
        <w:t>”</w:t>
      </w:r>
      <w:r w:rsidR="00B07B53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, 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037298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roboty budowlane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</w:t>
      </w:r>
      <w:bookmarkStart w:id="0" w:name="_GoBack"/>
      <w:bookmarkEnd w:id="0"/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0372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robót budowlanych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EC9" w:rsidRDefault="006A1EC9" w:rsidP="00AC1A4B">
      <w:r>
        <w:separator/>
      </w:r>
    </w:p>
  </w:endnote>
  <w:endnote w:type="continuationSeparator" w:id="0">
    <w:p w:rsidR="006A1EC9" w:rsidRDefault="006A1EC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EC9" w:rsidRDefault="006A1EC9" w:rsidP="00AC1A4B">
      <w:r>
        <w:separator/>
      </w:r>
    </w:p>
  </w:footnote>
  <w:footnote w:type="continuationSeparator" w:id="0">
    <w:p w:rsidR="006A1EC9" w:rsidRDefault="006A1EC9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72D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FF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1EC9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5152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5DC1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1D8B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05CD5-E84D-4793-989E-CDF3F7B60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12</cp:revision>
  <cp:lastPrinted>2021-01-22T11:33:00Z</cp:lastPrinted>
  <dcterms:created xsi:type="dcterms:W3CDTF">2021-12-09T10:35:00Z</dcterms:created>
  <dcterms:modified xsi:type="dcterms:W3CDTF">2022-09-09T11:41:00Z</dcterms:modified>
</cp:coreProperties>
</file>